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192BE42A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1080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B159E8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33FC80E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633DF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59E8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633DF2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59E8">
        <w:rPr>
          <w:rFonts w:ascii="Times New Roman" w:hAnsi="Times New Roman" w:cs="Times New Roman"/>
          <w:sz w:val="24"/>
          <w:szCs w:val="24"/>
          <w:lang w:val="lt-LT"/>
        </w:rPr>
        <w:t>21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>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 w:rsidR="00CB753F" w:rsidRPr="00CB753F">
        <w:rPr>
          <w:rFonts w:ascii="Times New Roman" w:hAnsi="Times New Roman" w:cs="Times New Roman"/>
          <w:sz w:val="24"/>
          <w:szCs w:val="24"/>
        </w:rPr>
        <w:t>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797340B6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B159E8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0259CA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5B55715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025BE1CD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71396" w14:textId="77777777" w:rsidR="00A57C49" w:rsidRDefault="00A57C49" w:rsidP="0087691B">
      <w:pPr>
        <w:spacing w:after="0" w:line="240" w:lineRule="auto"/>
      </w:pPr>
      <w:r>
        <w:separator/>
      </w:r>
    </w:p>
  </w:endnote>
  <w:endnote w:type="continuationSeparator" w:id="0">
    <w:p w14:paraId="44C9D61F" w14:textId="77777777" w:rsidR="00A57C49" w:rsidRDefault="00A57C49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9FA28" w14:textId="77777777" w:rsidR="00A57C49" w:rsidRDefault="00A57C49" w:rsidP="0087691B">
      <w:pPr>
        <w:spacing w:after="0" w:line="240" w:lineRule="auto"/>
      </w:pPr>
      <w:r>
        <w:separator/>
      </w:r>
    </w:p>
  </w:footnote>
  <w:footnote w:type="continuationSeparator" w:id="0">
    <w:p w14:paraId="0BE11CDC" w14:textId="77777777" w:rsidR="00A57C49" w:rsidRDefault="00A57C49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2B0F2A"/>
    <w:rsid w:val="003333C7"/>
    <w:rsid w:val="00413C62"/>
    <w:rsid w:val="004464B6"/>
    <w:rsid w:val="004814DE"/>
    <w:rsid w:val="00482DEC"/>
    <w:rsid w:val="00517325"/>
    <w:rsid w:val="005512A2"/>
    <w:rsid w:val="00595BC5"/>
    <w:rsid w:val="005A3AE7"/>
    <w:rsid w:val="005D1174"/>
    <w:rsid w:val="005D3DAF"/>
    <w:rsid w:val="005E181E"/>
    <w:rsid w:val="00603997"/>
    <w:rsid w:val="00633DF2"/>
    <w:rsid w:val="006817C9"/>
    <w:rsid w:val="006C6DB3"/>
    <w:rsid w:val="006D77CF"/>
    <w:rsid w:val="006F34B6"/>
    <w:rsid w:val="00710800"/>
    <w:rsid w:val="0087691B"/>
    <w:rsid w:val="008A6510"/>
    <w:rsid w:val="008F6B13"/>
    <w:rsid w:val="00942268"/>
    <w:rsid w:val="009428C1"/>
    <w:rsid w:val="00991D95"/>
    <w:rsid w:val="009A0D67"/>
    <w:rsid w:val="009B457C"/>
    <w:rsid w:val="009C639B"/>
    <w:rsid w:val="00A05157"/>
    <w:rsid w:val="00A303B7"/>
    <w:rsid w:val="00A57C49"/>
    <w:rsid w:val="00A6364B"/>
    <w:rsid w:val="00A8173C"/>
    <w:rsid w:val="00AA7F94"/>
    <w:rsid w:val="00AB6412"/>
    <w:rsid w:val="00AE41E0"/>
    <w:rsid w:val="00B121E0"/>
    <w:rsid w:val="00B159E8"/>
    <w:rsid w:val="00B1604D"/>
    <w:rsid w:val="00B4395C"/>
    <w:rsid w:val="00BB4F71"/>
    <w:rsid w:val="00BF5AC2"/>
    <w:rsid w:val="00C0703D"/>
    <w:rsid w:val="00C35570"/>
    <w:rsid w:val="00C91F92"/>
    <w:rsid w:val="00CB753F"/>
    <w:rsid w:val="00D21395"/>
    <w:rsid w:val="00D35E60"/>
    <w:rsid w:val="00D5078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2462E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2025-10-21T09:44:00Z</dcterms:modified>
  <cp:revision>14</cp:revision>
</cp:coreProperties>
</file>